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E262DB2" w14:textId="65D2CB9B" w:rsidR="00132E50" w:rsidRPr="000015A6" w:rsidRDefault="00132E50" w:rsidP="00CC0F8C">
      <w:pPr>
        <w:pStyle w:val="Ttulo"/>
        <w:jc w:val="right"/>
        <w:rPr>
          <w:rFonts w:ascii="Calibri" w:hAnsi="Calibri" w:cs="Calibri"/>
          <w:bCs/>
          <w:sz w:val="24"/>
        </w:rPr>
      </w:pPr>
      <w:r w:rsidRPr="000015A6">
        <w:rPr>
          <w:rFonts w:ascii="Calibri" w:hAnsi="Calibri" w:cs="Calibri"/>
          <w:bCs/>
          <w:sz w:val="24"/>
        </w:rPr>
        <w:t>PREGÃO ELETRÔNICO nº</w:t>
      </w:r>
      <w:r w:rsidR="00084926" w:rsidRPr="000015A6">
        <w:rPr>
          <w:rFonts w:ascii="Calibri" w:hAnsi="Calibri" w:cs="Calibri"/>
          <w:bCs/>
          <w:sz w:val="24"/>
        </w:rPr>
        <w:t xml:space="preserve"> </w:t>
      </w:r>
      <w:r w:rsidR="000015A6" w:rsidRPr="000015A6">
        <w:rPr>
          <w:rFonts w:ascii="Calibri" w:hAnsi="Calibri" w:cs="Calibri"/>
          <w:bCs/>
          <w:sz w:val="24"/>
        </w:rPr>
        <w:t>0676</w:t>
      </w:r>
      <w:r w:rsidR="00F2392A" w:rsidRPr="000015A6">
        <w:rPr>
          <w:rFonts w:ascii="Calibri" w:hAnsi="Calibri" w:cs="Calibri"/>
          <w:bCs/>
          <w:sz w:val="24"/>
        </w:rPr>
        <w:t>/20</w:t>
      </w:r>
      <w:r w:rsidR="00095A81" w:rsidRPr="000015A6">
        <w:rPr>
          <w:rFonts w:ascii="Calibri" w:hAnsi="Calibri" w:cs="Calibri"/>
          <w:bCs/>
          <w:sz w:val="24"/>
        </w:rPr>
        <w:t>2</w:t>
      </w:r>
      <w:r w:rsidR="00E718DF" w:rsidRPr="000015A6">
        <w:rPr>
          <w:rFonts w:ascii="Calibri" w:hAnsi="Calibri" w:cs="Calibri"/>
          <w:bCs/>
          <w:sz w:val="24"/>
        </w:rPr>
        <w:t>2</w:t>
      </w:r>
    </w:p>
    <w:p w14:paraId="24AD0CCA" w14:textId="77777777" w:rsidR="00CC0F8C" w:rsidRDefault="00CC0F8C" w:rsidP="00132E50">
      <w:pPr>
        <w:pStyle w:val="Ttulo1"/>
        <w:numPr>
          <w:ilvl w:val="0"/>
          <w:numId w:val="0"/>
        </w:numPr>
        <w:tabs>
          <w:tab w:val="left" w:pos="1134"/>
        </w:tabs>
        <w:jc w:val="center"/>
        <w:rPr>
          <w:rFonts w:ascii="Calibri" w:hAnsi="Calibri" w:cs="Calibri"/>
          <w:bCs/>
          <w:szCs w:val="24"/>
        </w:rPr>
      </w:pPr>
    </w:p>
    <w:p w14:paraId="29B3E978" w14:textId="4CA302BE" w:rsidR="00132E50" w:rsidRPr="005711D8" w:rsidRDefault="00132E50" w:rsidP="00132E50">
      <w:pPr>
        <w:pStyle w:val="Ttulo1"/>
        <w:numPr>
          <w:ilvl w:val="0"/>
          <w:numId w:val="0"/>
        </w:numPr>
        <w:tabs>
          <w:tab w:val="left" w:pos="1134"/>
        </w:tabs>
        <w:jc w:val="center"/>
        <w:rPr>
          <w:rFonts w:ascii="Calibri" w:hAnsi="Calibri" w:cs="Calibri"/>
          <w:bCs/>
          <w:szCs w:val="24"/>
        </w:rPr>
      </w:pPr>
      <w:r w:rsidRPr="000015A6">
        <w:rPr>
          <w:rFonts w:ascii="Calibri" w:hAnsi="Calibri" w:cs="Calibri"/>
          <w:bCs/>
          <w:szCs w:val="24"/>
        </w:rPr>
        <w:t xml:space="preserve"> 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w:t>
      </w:r>
      <w:bookmarkStart w:id="0" w:name="_GoBack"/>
      <w:bookmarkEnd w:id="0"/>
      <w:r>
        <w:rPr>
          <w:rFonts w:ascii="Calibri" w:hAnsi="Calibri" w:cs="Calibri"/>
          <w:sz w:val="22"/>
          <w:szCs w:val="22"/>
        </w:rPr>
        <w:t>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p w14:paraId="4805BE78" w14:textId="77777777" w:rsidR="00CC0F8C" w:rsidRDefault="00CC0F8C" w:rsidP="00CC0F8C">
      <w:pPr>
        <w:jc w:val="both"/>
        <w:rPr>
          <w:rFonts w:ascii="Calibri" w:hAnsi="Calibri" w:cs="Arial"/>
          <w:b/>
          <w:sz w:val="22"/>
          <w:szCs w:val="22"/>
        </w:rPr>
      </w:pPr>
      <w:r>
        <w:rPr>
          <w:rFonts w:ascii="Calibri" w:hAnsi="Calibri" w:cs="Arial"/>
          <w:b/>
          <w:sz w:val="22"/>
          <w:szCs w:val="22"/>
        </w:rPr>
        <w:t>(TABELA DE LOTES / ITENS E OS RESPECTIVOS VENCEDORES – ANEXA À ATA DE SRP. NELA ENCONTRAM-SE AS ESPECIFICAÇÕES QUANTO AO OBJETO E SEUS FUTUROS PRESTADORES)</w:t>
      </w:r>
    </w:p>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61F1457B" w:rsidR="00D83709" w:rsidRDefault="00FD191C"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CC0F8C">
            <w:rPr>
              <w:rFonts w:asciiTheme="minorHAnsi" w:hAnsiTheme="minorHAnsi" w:cstheme="minorHAnsi"/>
              <w:b/>
            </w:rPr>
            <w:t>Florianópolis/SC</w:t>
          </w:r>
        </w:sdtContent>
      </w:sdt>
      <w:r w:rsidR="00D83709" w:rsidRPr="005711D8">
        <w:rPr>
          <w:rFonts w:ascii="Calibri" w:hAnsi="Calibri" w:cs="Calibri"/>
          <w:sz w:val="22"/>
        </w:rPr>
        <w:t xml:space="preserve">, </w:t>
      </w:r>
    </w:p>
    <w:p w14:paraId="00036836" w14:textId="1DC1A202" w:rsidR="00CC0F8C" w:rsidRDefault="00CC0F8C" w:rsidP="00AE67EB">
      <w:pPr>
        <w:ind w:right="27"/>
        <w:jc w:val="right"/>
        <w:rPr>
          <w:rFonts w:ascii="Calibri" w:hAnsi="Calibri" w:cs="Calibri"/>
          <w:sz w:val="22"/>
        </w:rPr>
      </w:pPr>
    </w:p>
    <w:p w14:paraId="2870D7A8" w14:textId="77777777" w:rsidR="00CC0F8C" w:rsidRDefault="00CC0F8C" w:rsidP="00AE67EB">
      <w:pPr>
        <w:ind w:right="27"/>
        <w:jc w:val="right"/>
        <w:rPr>
          <w:rFonts w:ascii="Calibri" w:hAnsi="Calibri" w:cs="Calibri"/>
          <w:sz w:val="22"/>
        </w:rPr>
      </w:pP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8"/>
          <w:footerReference w:type="default" r:id="rId9"/>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49759D81" w14:textId="77777777" w:rsidR="00CC0F8C" w:rsidRDefault="00CC0F8C" w:rsidP="0034514C">
      <w:pPr>
        <w:ind w:right="27"/>
        <w:jc w:val="center"/>
        <w:rPr>
          <w:rFonts w:ascii="Calibri" w:hAnsi="Calibri" w:cs="Calibri"/>
          <w:i/>
          <w:iCs/>
          <w:sz w:val="22"/>
        </w:rPr>
      </w:pPr>
    </w:p>
    <w:p w14:paraId="100BE338" w14:textId="395D4039"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234204E0" w:rsidR="0034514C"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w:t>
      </w:r>
    </w:p>
    <w:p w14:paraId="36C1D1F4" w14:textId="6F4FC2CE" w:rsidR="00CC0F8C" w:rsidRDefault="00CC0F8C" w:rsidP="0034514C">
      <w:pPr>
        <w:ind w:right="27"/>
        <w:jc w:val="center"/>
        <w:rPr>
          <w:rFonts w:ascii="Calibri" w:hAnsi="Calibri" w:cs="Calibri"/>
          <w:bCs/>
          <w:sz w:val="22"/>
          <w:szCs w:val="22"/>
        </w:rPr>
      </w:pPr>
      <w:r w:rsidRPr="00CC0F8C">
        <w:rPr>
          <w:rFonts w:ascii="Calibri" w:hAnsi="Calibri" w:cs="Calibri"/>
          <w:bCs/>
          <w:sz w:val="22"/>
          <w:szCs w:val="22"/>
        </w:rPr>
        <w:t xml:space="preserve">Casa Moreira Eventos LDTA </w:t>
      </w:r>
      <w:r>
        <w:rPr>
          <w:rFonts w:ascii="Calibri" w:hAnsi="Calibri" w:cs="Calibri"/>
          <w:bCs/>
          <w:sz w:val="22"/>
          <w:szCs w:val="22"/>
        </w:rPr>
        <w:t>–</w:t>
      </w:r>
      <w:r w:rsidRPr="00CC0F8C">
        <w:rPr>
          <w:rFonts w:ascii="Calibri" w:hAnsi="Calibri" w:cs="Calibri"/>
          <w:bCs/>
          <w:sz w:val="22"/>
          <w:szCs w:val="22"/>
        </w:rPr>
        <w:t xml:space="preserve"> EPP</w:t>
      </w:r>
    </w:p>
    <w:p w14:paraId="00582655" w14:textId="77777777" w:rsidR="00CC0F8C" w:rsidRPr="00CC0F8C" w:rsidRDefault="00CC0F8C" w:rsidP="0034514C">
      <w:pPr>
        <w:ind w:right="27"/>
        <w:jc w:val="center"/>
        <w:rPr>
          <w:rFonts w:ascii="Calibri" w:hAnsi="Calibri" w:cs="Calibri"/>
          <w:bCs/>
          <w:sz w:val="22"/>
          <w:szCs w:val="22"/>
        </w:rPr>
      </w:pPr>
    </w:p>
    <w:p w14:paraId="50F516E8" w14:textId="77777777" w:rsidR="0034514C" w:rsidRPr="005711D8" w:rsidRDefault="0034514C" w:rsidP="0034514C">
      <w:pPr>
        <w:ind w:right="27"/>
        <w:jc w:val="center"/>
        <w:rPr>
          <w:rFonts w:ascii="Calibri" w:hAnsi="Calibri" w:cs="Calibri"/>
          <w:sz w:val="22"/>
          <w:szCs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C1249F8" w14:textId="7704E44E" w:rsidR="0034514C"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w:t>
      </w:r>
    </w:p>
    <w:p w14:paraId="11B78969" w14:textId="0FAA58DD" w:rsidR="00CC0F8C" w:rsidRPr="00CC0F8C" w:rsidRDefault="00CC0F8C" w:rsidP="0034514C">
      <w:pPr>
        <w:ind w:right="27"/>
        <w:jc w:val="center"/>
        <w:rPr>
          <w:rFonts w:ascii="Calibri" w:hAnsi="Calibri" w:cs="Calibri"/>
          <w:bCs/>
          <w:sz w:val="22"/>
          <w:szCs w:val="22"/>
        </w:rPr>
      </w:pPr>
      <w:r>
        <w:rPr>
          <w:rFonts w:ascii="Calibri" w:hAnsi="Calibri" w:cs="Calibri"/>
          <w:bCs/>
          <w:sz w:val="22"/>
          <w:szCs w:val="22"/>
        </w:rPr>
        <w:t>ASSCONN-PP Assessoria e Consultoria Pública e Privada LTDA-EPP</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sectPr w:rsidR="00F04A4C" w:rsidRPr="005711D8" w:rsidSect="00CC0F8C">
      <w:type w:val="continuous"/>
      <w:pgSz w:w="11907" w:h="16840" w:code="9"/>
      <w:pgMar w:top="851" w:right="708"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2074E8" w14:textId="77777777" w:rsidR="00F412C7" w:rsidRDefault="00F412C7">
      <w:r>
        <w:separator/>
      </w:r>
    </w:p>
  </w:endnote>
  <w:endnote w:type="continuationSeparator" w:id="0">
    <w:p w14:paraId="75E7FA73" w14:textId="77777777" w:rsidR="00F412C7" w:rsidRDefault="00F41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7AE85" w14:textId="670D4E8D" w:rsidR="00B630C3" w:rsidRDefault="00352F71" w:rsidP="00352F71">
    <w:pPr>
      <w:pStyle w:val="Rodap"/>
      <w:tabs>
        <w:tab w:val="clear" w:pos="4419"/>
        <w:tab w:val="center" w:pos="0"/>
      </w:tabs>
      <w:rPr>
        <w:color w:val="0000FF"/>
        <w:sz w:val="14"/>
      </w:rPr>
    </w:pPr>
    <w:r w:rsidRPr="000015A6">
      <w:rPr>
        <w:sz w:val="14"/>
      </w:rPr>
      <w:t xml:space="preserve">PE </w:t>
    </w:r>
    <w:r w:rsidR="000015A6" w:rsidRPr="000015A6">
      <w:rPr>
        <w:sz w:val="14"/>
      </w:rPr>
      <w:t>0676</w:t>
    </w:r>
    <w:r w:rsidRPr="000015A6">
      <w:rPr>
        <w:sz w:val="14"/>
      </w:rPr>
      <w:t>/202</w:t>
    </w:r>
    <w:r w:rsidR="00E718DF" w:rsidRPr="000015A6">
      <w:rPr>
        <w:sz w:val="14"/>
      </w:rPr>
      <w:t>2</w:t>
    </w:r>
    <w:r>
      <w:rPr>
        <w:sz w:val="14"/>
      </w:rPr>
      <w:t xml:space="preserve">                                                                                                                            </w:t>
    </w:r>
    <w:r w:rsidR="00B630C3">
      <w:rPr>
        <w:sz w:val="14"/>
      </w:rPr>
      <w:t xml:space="preserve">                                                                                                               Página </w:t>
    </w:r>
    <w:r w:rsidR="00B630C3">
      <w:rPr>
        <w:sz w:val="14"/>
      </w:rPr>
      <w:fldChar w:fldCharType="begin"/>
    </w:r>
    <w:r w:rsidR="00B630C3">
      <w:rPr>
        <w:sz w:val="14"/>
      </w:rPr>
      <w:instrText xml:space="preserve"> PAGE </w:instrText>
    </w:r>
    <w:r w:rsidR="00B630C3">
      <w:rPr>
        <w:sz w:val="14"/>
      </w:rPr>
      <w:fldChar w:fldCharType="separate"/>
    </w:r>
    <w:r w:rsidR="00CF431C">
      <w:rPr>
        <w:noProof/>
        <w:sz w:val="14"/>
      </w:rPr>
      <w:t>16</w:t>
    </w:r>
    <w:r w:rsidR="00B630C3">
      <w:rPr>
        <w:sz w:val="14"/>
      </w:rPr>
      <w:fldChar w:fldCharType="end"/>
    </w:r>
    <w:r w:rsidR="00B630C3">
      <w:rPr>
        <w:sz w:val="14"/>
      </w:rPr>
      <w:t xml:space="preserve"> de </w:t>
    </w:r>
    <w:r w:rsidR="00B630C3">
      <w:rPr>
        <w:sz w:val="14"/>
      </w:rPr>
      <w:fldChar w:fldCharType="begin"/>
    </w:r>
    <w:r w:rsidR="00B630C3">
      <w:rPr>
        <w:sz w:val="14"/>
      </w:rPr>
      <w:instrText xml:space="preserve"> NUMPAGES \*Arabic </w:instrText>
    </w:r>
    <w:r w:rsidR="00B630C3">
      <w:rPr>
        <w:sz w:val="14"/>
      </w:rPr>
      <w:fldChar w:fldCharType="separate"/>
    </w:r>
    <w:r w:rsidR="00CF431C">
      <w:rPr>
        <w:noProof/>
        <w:sz w:val="14"/>
      </w:rPr>
      <w:t>18</w:t>
    </w:r>
    <w:r w:rsidR="00B630C3">
      <w:rPr>
        <w:sz w:val="14"/>
      </w:rPr>
      <w:fldChar w:fldCharType="end"/>
    </w:r>
    <w:r w:rsidR="00B630C3">
      <w:rPr>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A32876" w14:textId="77777777" w:rsidR="00F412C7" w:rsidRDefault="00F412C7">
      <w:r>
        <w:separator/>
      </w:r>
    </w:p>
  </w:footnote>
  <w:footnote w:type="continuationSeparator" w:id="0">
    <w:p w14:paraId="76988453" w14:textId="77777777" w:rsidR="00F412C7" w:rsidRDefault="00F412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2E59F" w14:textId="77777777" w:rsidR="006A59DF" w:rsidRDefault="00D9682D">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B44B3A" w:rsidRPr="006A59DF" w:rsidRDefault="00B44B3A">
    <w:pPr>
      <w:pStyle w:val="Cabealho"/>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8187C69"/>
    <w:multiLevelType w:val="multilevel"/>
    <w:tmpl w:val="5572728E"/>
    <w:lvl w:ilvl="0">
      <w:start w:val="5"/>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8"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1" w15:restartNumberingAfterBreak="0">
    <w:nsid w:val="52FA04E4"/>
    <w:multiLevelType w:val="multilevel"/>
    <w:tmpl w:val="A04881BC"/>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15:restartNumberingAfterBreak="0">
    <w:nsid w:val="64D46EB8"/>
    <w:multiLevelType w:val="multilevel"/>
    <w:tmpl w:val="C422EB9E"/>
    <w:lvl w:ilvl="0">
      <w:start w:val="8"/>
      <w:numFmt w:val="decimal"/>
      <w:lvlText w:val="%1"/>
      <w:lvlJc w:val="left"/>
      <w:pPr>
        <w:ind w:left="360" w:hanging="360"/>
      </w:pPr>
      <w:rPr>
        <w:rFonts w:hint="default"/>
      </w:rPr>
    </w:lvl>
    <w:lvl w:ilvl="1">
      <w:start w:val="5"/>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4"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7"/>
  </w:num>
  <w:num w:numId="5">
    <w:abstractNumId w:val="16"/>
  </w:num>
  <w:num w:numId="6">
    <w:abstractNumId w:val="9"/>
  </w:num>
  <w:num w:numId="7">
    <w:abstractNumId w:val="5"/>
  </w:num>
  <w:num w:numId="8">
    <w:abstractNumId w:val="8"/>
  </w:num>
  <w:num w:numId="9">
    <w:abstractNumId w:val="12"/>
  </w:num>
  <w:num w:numId="10">
    <w:abstractNumId w:val="16"/>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4"/>
  </w:num>
  <w:num w:numId="33">
    <w:abstractNumId w:val="15"/>
  </w:num>
  <w:num w:numId="34">
    <w:abstractNumId w:val="11"/>
  </w:num>
  <w:num w:numId="35">
    <w:abstractNumId w:val="6"/>
  </w:num>
  <w:num w:numId="36">
    <w:abstractNumId w:val="1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5601"/>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5A6"/>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DC1"/>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16B"/>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3D5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0F8C"/>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6AC"/>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8DF"/>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1C4D"/>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91C"/>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9A05A2"/>
    <w:rsid w:val="009B223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BF2B6F-C2F9-4198-9EE7-732A99D91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Pages>
  <Words>474</Words>
  <Characters>2563</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3031</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PATRICIA MICHELS SANDRINI</cp:lastModifiedBy>
  <cp:revision>19</cp:revision>
  <cp:lastPrinted>2022-05-30T19:54:00Z</cp:lastPrinted>
  <dcterms:created xsi:type="dcterms:W3CDTF">2020-05-14T18:48:00Z</dcterms:created>
  <dcterms:modified xsi:type="dcterms:W3CDTF">2022-05-30T19:54:00Z</dcterms:modified>
</cp:coreProperties>
</file>